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92E64" w14:textId="77777777" w:rsidR="009D2F11" w:rsidRDefault="009D2F11" w:rsidP="009D2F11">
      <w:pPr>
        <w:pStyle w:val="Title"/>
      </w:pPr>
      <w:r>
        <w:t>How to install Xampp on a PC</w:t>
      </w:r>
    </w:p>
    <w:p w14:paraId="2F05947C" w14:textId="77777777" w:rsidR="009D2F11" w:rsidRPr="009D2F11" w:rsidRDefault="009D2F11" w:rsidP="009D2F11"/>
    <w:p w14:paraId="041E30F1" w14:textId="77777777" w:rsidR="009D2F11" w:rsidRPr="009D2F11" w:rsidRDefault="009D2F11" w:rsidP="009D2F11"/>
    <w:p w14:paraId="15484381" w14:textId="77777777" w:rsidR="009D2F11" w:rsidRDefault="009D2F11" w:rsidP="009D2F11">
      <w:r>
        <w:t xml:space="preserve">Instructions are located on following website </w:t>
      </w:r>
    </w:p>
    <w:p w14:paraId="105256F3" w14:textId="77777777" w:rsidR="009D2F11" w:rsidRPr="009D2F11" w:rsidRDefault="009D2F11" w:rsidP="009D2F11"/>
    <w:p w14:paraId="41DE6CC3" w14:textId="77777777" w:rsidR="009D2F11" w:rsidRDefault="009D2F11" w:rsidP="009D2F11"/>
    <w:p w14:paraId="0CFF4F6E" w14:textId="77777777" w:rsidR="008D43BB" w:rsidRDefault="00D54C85" w:rsidP="009D2F11">
      <w:hyperlink r:id="rId5" w:history="1">
        <w:r w:rsidR="009D2F11" w:rsidRPr="00BD73A5">
          <w:rPr>
            <w:rStyle w:val="Hyperlink"/>
          </w:rPr>
          <w:t>http://www.wikihow.com/Install-XAMPP-for-Windows</w:t>
        </w:r>
      </w:hyperlink>
    </w:p>
    <w:p w14:paraId="3996F997" w14:textId="77777777" w:rsidR="009D2F11" w:rsidRDefault="009D2F11" w:rsidP="009D2F11"/>
    <w:p w14:paraId="6FF1EC65" w14:textId="77777777" w:rsidR="009D2F11" w:rsidRDefault="009D2F11" w:rsidP="009D2F11"/>
    <w:p w14:paraId="2F06D707" w14:textId="0AF5379F" w:rsidR="009D2F11" w:rsidRDefault="002D435E" w:rsidP="009D2F11">
      <w:r>
        <w:t>Download</w:t>
      </w:r>
      <w:r w:rsidR="006E076C">
        <w:t xml:space="preserve"> </w:t>
      </w:r>
      <w:r w:rsidR="00D54C85">
        <w:t>latest</w:t>
      </w:r>
      <w:r w:rsidR="006E076C">
        <w:t xml:space="preserve"> version of Xampp for free from </w:t>
      </w:r>
      <w:hyperlink r:id="rId6" w:history="1">
        <w:r w:rsidR="003F1719" w:rsidRPr="007C7CC5">
          <w:rPr>
            <w:rStyle w:val="Hyperlink"/>
          </w:rPr>
          <w:t>http://www.apachefriends.org/en/xampp.html</w:t>
        </w:r>
      </w:hyperlink>
    </w:p>
    <w:p w14:paraId="006C60FE" w14:textId="77777777" w:rsidR="003F1719" w:rsidRDefault="003F1719" w:rsidP="009D2F11"/>
    <w:p w14:paraId="318A154D" w14:textId="77777777" w:rsidR="003F1719" w:rsidRDefault="003F1719" w:rsidP="009D2F11">
      <w:bookmarkStart w:id="0" w:name="_GoBack"/>
      <w:bookmarkEnd w:id="0"/>
    </w:p>
    <w:p w14:paraId="195FF95A" w14:textId="64E09AEA" w:rsidR="003F1719" w:rsidRPr="006E076C" w:rsidRDefault="003F1719" w:rsidP="009D2F11">
      <w:pPr>
        <w:rPr>
          <w:b/>
        </w:rPr>
      </w:pPr>
      <w:r w:rsidRPr="006E076C">
        <w:rPr>
          <w:b/>
        </w:rPr>
        <w:t xml:space="preserve">MAC USERS:  </w:t>
      </w:r>
    </w:p>
    <w:p w14:paraId="11EDA506" w14:textId="77777777" w:rsidR="003F1719" w:rsidRPr="006E076C" w:rsidRDefault="003F1719" w:rsidP="009D2F11">
      <w:pPr>
        <w:rPr>
          <w:b/>
        </w:rPr>
      </w:pPr>
    </w:p>
    <w:p w14:paraId="0EE2D511" w14:textId="77777777" w:rsidR="006E076C" w:rsidRDefault="003F1719" w:rsidP="009D2F11">
      <w:r>
        <w:t>MA</w:t>
      </w:r>
      <w:r w:rsidR="006E076C">
        <w:t xml:space="preserve">MP is recommended for mac users. </w:t>
      </w:r>
    </w:p>
    <w:p w14:paraId="43810E11" w14:textId="77777777" w:rsidR="006E076C" w:rsidRDefault="006E076C" w:rsidP="009D2F11"/>
    <w:p w14:paraId="0D38B47C" w14:textId="2F149411" w:rsidR="006E076C" w:rsidRPr="009D2F11" w:rsidRDefault="006E076C" w:rsidP="009D2F11">
      <w:r>
        <w:rPr>
          <w:lang w:val="en-US"/>
        </w:rPr>
        <w:t xml:space="preserve">Download </w:t>
      </w:r>
      <w:proofErr w:type="gramStart"/>
      <w:r>
        <w:rPr>
          <w:lang w:val="en-US"/>
        </w:rPr>
        <w:t>MAMP  for</w:t>
      </w:r>
      <w:proofErr w:type="gramEnd"/>
      <w:r>
        <w:rPr>
          <w:lang w:val="en-US"/>
        </w:rPr>
        <w:t xml:space="preserve"> free from   </w:t>
      </w:r>
      <w:hyperlink r:id="rId7" w:history="1">
        <w:r w:rsidRPr="006E076C">
          <w:rPr>
            <w:rStyle w:val="Hyperlink"/>
            <w:lang w:val="en-US"/>
          </w:rPr>
          <w:t>www.</w:t>
        </w:r>
        <w:r w:rsidRPr="006E076C">
          <w:rPr>
            <w:rStyle w:val="Hyperlink"/>
            <w:b/>
            <w:bCs/>
            <w:lang w:val="en-US"/>
          </w:rPr>
          <w:t>mamp</w:t>
        </w:r>
        <w:r w:rsidRPr="006E076C">
          <w:rPr>
            <w:rStyle w:val="Hyperlink"/>
            <w:lang w:val="en-US"/>
          </w:rPr>
          <w:t>.info/‎</w:t>
        </w:r>
      </w:hyperlink>
      <w:r>
        <w:rPr>
          <w:lang w:val="en-US"/>
        </w:rPr>
        <w:t xml:space="preserve"> </w:t>
      </w:r>
    </w:p>
    <w:sectPr w:rsidR="006E076C" w:rsidRPr="009D2F11" w:rsidSect="008D43B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11"/>
    <w:rsid w:val="002D435E"/>
    <w:rsid w:val="003F1719"/>
    <w:rsid w:val="006E076C"/>
    <w:rsid w:val="008D43BB"/>
    <w:rsid w:val="009D2F11"/>
    <w:rsid w:val="00D5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C7F0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2F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2F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9D2F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2F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2F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9D2F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ikihow.com/Install-XAMPP-for-Windows" TargetMode="External"/><Relationship Id="rId6" Type="http://schemas.openxmlformats.org/officeDocument/2006/relationships/hyperlink" Target="http://www.apachefriends.org/en/xampp.html" TargetMode="External"/><Relationship Id="rId7" Type="http://schemas.openxmlformats.org/officeDocument/2006/relationships/hyperlink" Target="http://www.mamp.info/_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414</Characters>
  <Application>Microsoft Macintosh Word</Application>
  <DocSecurity>0</DocSecurity>
  <Lines>3</Lines>
  <Paragraphs>1</Paragraphs>
  <ScaleCrop>false</ScaleCrop>
  <Company>Training Lab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McDevitt</dc:creator>
  <cp:keywords/>
  <dc:description/>
  <cp:lastModifiedBy>Corinne McDevitt</cp:lastModifiedBy>
  <cp:revision>6</cp:revision>
  <dcterms:created xsi:type="dcterms:W3CDTF">2013-09-30T06:41:00Z</dcterms:created>
  <dcterms:modified xsi:type="dcterms:W3CDTF">2013-10-24T04:45:00Z</dcterms:modified>
</cp:coreProperties>
</file>